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w:t>
      </w:r>
      <w:bookmarkStart w:id="0" w:name="_GoBack"/>
      <w:bookmarkEnd w:id="0"/>
      <w:r>
        <w:rPr>
          <w:rFonts w:ascii="Marianne" w:hAnsi="Marianne" w:cs="Arial"/>
          <w:b w:val="0"/>
          <w:i/>
          <w:sz w:val="18"/>
          <w:szCs w:val="18"/>
        </w:rPr>
        <w:t>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1890F9" w14:textId="77777777" w:rsidR="0088430E" w:rsidRDefault="0088430E" w:rsidP="0088430E">
      <w:pPr>
        <w:jc w:val="center"/>
        <w:rPr>
          <w:rFonts w:ascii="Marianne" w:hAnsi="Marianne" w:cs="Arial"/>
          <w:b/>
          <w:bCs/>
          <w:sz w:val="26"/>
        </w:rPr>
      </w:pPr>
    </w:p>
    <w:p w14:paraId="31246E85" w14:textId="5639938F" w:rsidR="007A5F0A" w:rsidRPr="007A5F0A" w:rsidRDefault="007A5F0A" w:rsidP="007A5F0A">
      <w:pPr>
        <w:jc w:val="center"/>
        <w:rPr>
          <w:rFonts w:ascii="Marianne" w:hAnsi="Marianne" w:cs="Arial"/>
          <w:b/>
          <w:bCs/>
          <w:caps/>
          <w:sz w:val="26"/>
        </w:rPr>
      </w:pPr>
      <w:r w:rsidRPr="007A5F0A">
        <w:rPr>
          <w:rFonts w:ascii="Marianne" w:hAnsi="Marianne" w:cs="Arial"/>
          <w:b/>
          <w:bCs/>
          <w:caps/>
          <w:sz w:val="26"/>
        </w:rPr>
        <w:t>Marche N°25b</w:t>
      </w:r>
      <w:r w:rsidR="00EE2D39">
        <w:rPr>
          <w:rFonts w:ascii="Marianne" w:hAnsi="Marianne" w:cs="Arial"/>
          <w:b/>
          <w:bCs/>
          <w:caps/>
          <w:sz w:val="26"/>
        </w:rPr>
        <w:t>40</w:t>
      </w:r>
    </w:p>
    <w:p w14:paraId="5DB0C0C7" w14:textId="77777777" w:rsidR="007A5F0A" w:rsidRPr="007A5F0A" w:rsidRDefault="007A5F0A" w:rsidP="007A5F0A">
      <w:pPr>
        <w:jc w:val="center"/>
        <w:rPr>
          <w:rFonts w:ascii="Marianne" w:hAnsi="Marianne" w:cs="Arial"/>
          <w:b/>
          <w:bCs/>
          <w:caps/>
          <w:sz w:val="26"/>
        </w:rPr>
      </w:pPr>
    </w:p>
    <w:p w14:paraId="58ACD659" w14:textId="77777777" w:rsidR="007A5F0A" w:rsidRDefault="007A5F0A" w:rsidP="007A5F0A">
      <w:pPr>
        <w:jc w:val="center"/>
        <w:rPr>
          <w:rFonts w:ascii="Marianne" w:hAnsi="Marianne" w:cs="Arial"/>
          <w:b/>
          <w:bCs/>
          <w:caps/>
          <w:sz w:val="26"/>
        </w:rPr>
      </w:pPr>
      <w:r w:rsidRPr="007A5F0A">
        <w:rPr>
          <w:rFonts w:ascii="Marianne" w:hAnsi="Marianne" w:cs="Arial"/>
          <w:b/>
          <w:bCs/>
          <w:caps/>
          <w:sz w:val="26"/>
        </w:rPr>
        <w:t xml:space="preserve">PORTANT SUR L’ACHAT D’UN MICROSCOPE </w:t>
      </w:r>
    </w:p>
    <w:p w14:paraId="60E071AD" w14:textId="771AC2B7" w:rsidR="007A5F0A" w:rsidRPr="007A5F0A" w:rsidRDefault="007A5F0A" w:rsidP="007A5F0A">
      <w:pPr>
        <w:jc w:val="center"/>
        <w:rPr>
          <w:rFonts w:ascii="Marianne" w:hAnsi="Marianne" w:cs="Arial"/>
          <w:b/>
          <w:bCs/>
          <w:caps/>
          <w:sz w:val="26"/>
        </w:rPr>
      </w:pPr>
      <w:r w:rsidRPr="007A5F0A">
        <w:rPr>
          <w:rFonts w:ascii="Marianne" w:hAnsi="Marianne" w:cs="Arial"/>
          <w:b/>
          <w:bCs/>
          <w:caps/>
          <w:sz w:val="26"/>
        </w:rPr>
        <w:t>POUR l’IMAGERIE HYPERSPECTRALE ET DE FLUORESCENCE</w:t>
      </w:r>
    </w:p>
    <w:p w14:paraId="1D75DC75" w14:textId="77777777" w:rsidR="007A5F0A" w:rsidRPr="007A5F0A" w:rsidRDefault="007A5F0A" w:rsidP="007A5F0A">
      <w:pPr>
        <w:jc w:val="center"/>
        <w:rPr>
          <w:rFonts w:ascii="Marianne" w:hAnsi="Marianne" w:cs="Arial"/>
          <w:b/>
          <w:bCs/>
          <w:caps/>
          <w:sz w:val="26"/>
        </w:rPr>
      </w:pPr>
    </w:p>
    <w:p w14:paraId="4D97297A" w14:textId="77777777" w:rsidR="007A5F0A" w:rsidRPr="007A5F0A" w:rsidRDefault="007A5F0A" w:rsidP="007A5F0A">
      <w:pPr>
        <w:jc w:val="center"/>
        <w:rPr>
          <w:rFonts w:ascii="Marianne" w:hAnsi="Marianne" w:cs="Arial"/>
          <w:b/>
          <w:bCs/>
          <w:caps/>
          <w:sz w:val="26"/>
        </w:rPr>
      </w:pPr>
      <w:r w:rsidRPr="007A5F0A">
        <w:rPr>
          <w:rFonts w:ascii="Marianne" w:hAnsi="Marianne" w:cs="Arial"/>
          <w:b/>
          <w:bCs/>
          <w:caps/>
          <w:sz w:val="26"/>
        </w:rPr>
        <w:t>POUR LE CRAN (UMR 7039 CNRS-Université de LORRAINE)</w:t>
      </w:r>
    </w:p>
    <w:p w14:paraId="79C1B299" w14:textId="77777777" w:rsidR="00D459A5" w:rsidRDefault="00D459A5" w:rsidP="00D459A5">
      <w:pPr>
        <w:jc w:val="center"/>
      </w:pPr>
    </w:p>
    <w:p w14:paraId="7B131A28" w14:textId="77777777" w:rsidR="007A0B6A" w:rsidRDefault="007A0B6A">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2768D07D"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2D39">
        <w:rPr>
          <w:rFonts w:ascii="Marianne" w:hAnsi="Marianne"/>
        </w:rPr>
      </w:r>
      <w:r w:rsidR="00EE2D3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2D39">
        <w:rPr>
          <w:rFonts w:ascii="Marianne" w:hAnsi="Marianne"/>
        </w:rPr>
      </w:r>
      <w:r w:rsidR="00EE2D3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16ED8C40" w:rsidR="00D459A5" w:rsidRDefault="00D459A5">
      <w:pPr>
        <w:suppressAutoHyphens w:val="0"/>
        <w:rPr>
          <w:rFonts w:ascii="Marianne" w:hAnsi="Marianne" w:cs="Arial"/>
          <w:sz w:val="22"/>
        </w:rPr>
      </w:pPr>
      <w:r>
        <w:rPr>
          <w:rFonts w:ascii="Marianne" w:hAnsi="Marianne" w:cs="Arial"/>
          <w:sz w:val="22"/>
        </w:rPr>
        <w:br w:type="page"/>
      </w:r>
    </w:p>
    <w:p w14:paraId="322A1FAF"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E2D39">
              <w:rPr>
                <w:rFonts w:ascii="Marianne" w:eastAsia="MS Gothic" w:hAnsi="Marianne" w:cs="Arial"/>
              </w:rPr>
            </w:r>
            <w:r w:rsidR="00EE2D3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E2D39">
              <w:rPr>
                <w:rFonts w:ascii="Marianne" w:eastAsia="MS Gothic" w:hAnsi="Marianne" w:cs="Arial"/>
              </w:rPr>
            </w:r>
            <w:r w:rsidR="00EE2D3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E2D39">
              <w:rPr>
                <w:rFonts w:ascii="Marianne" w:eastAsia="MS Gothic" w:hAnsi="Marianne" w:cs="Arial"/>
              </w:rPr>
            </w:r>
            <w:r w:rsidR="00EE2D3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E2D39">
              <w:rPr>
                <w:rFonts w:ascii="Marianne" w:hAnsi="Marianne" w:cs="Arial"/>
              </w:rPr>
            </w:r>
            <w:r w:rsidR="00EE2D3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E2D39">
              <w:rPr>
                <w:rFonts w:ascii="Marianne" w:eastAsia="MS Gothic" w:hAnsi="Marianne" w:cs="Arial"/>
              </w:rPr>
            </w:r>
            <w:r w:rsidR="00EE2D3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2D39">
        <w:rPr>
          <w:rFonts w:ascii="Marianne" w:hAnsi="Marianne"/>
        </w:rPr>
      </w:r>
      <w:r w:rsidR="00EE2D3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2D39">
        <w:rPr>
          <w:rFonts w:ascii="Marianne" w:hAnsi="Marianne"/>
        </w:rPr>
      </w:r>
      <w:r w:rsidR="00EE2D3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9" w:type="dxa"/>
      <w:tblInd w:w="-444"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166"/>
    </w:tblGrid>
    <w:tr w:rsidR="00584C91" w14:paraId="27BA8EDD" w14:textId="77777777" w:rsidTr="007A0B6A">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056B8074" w:rsidR="00584C91" w:rsidRPr="005F4742" w:rsidRDefault="005317A0">
          <w:pPr>
            <w:shd w:val="clear" w:color="auto" w:fill="66CCFF"/>
            <w:snapToGrid w:val="0"/>
            <w:jc w:val="center"/>
            <w:rPr>
              <w:rFonts w:ascii="Marianne" w:hAnsi="Marianne" w:cs="Arial"/>
              <w:b/>
              <w:bCs/>
            </w:rPr>
          </w:pPr>
          <w:r>
            <w:rPr>
              <w:rFonts w:ascii="Marianne" w:hAnsi="Marianne" w:cs="Arial"/>
              <w:b/>
              <w:iCs/>
            </w:rPr>
            <w:t>2</w:t>
          </w:r>
          <w:r w:rsidR="0088430E">
            <w:rPr>
              <w:rFonts w:ascii="Marianne" w:hAnsi="Marianne" w:cs="Arial"/>
              <w:b/>
              <w:iCs/>
            </w:rPr>
            <w:t>5B</w:t>
          </w:r>
          <w:r w:rsidR="00DA56E1">
            <w:rPr>
              <w:rFonts w:ascii="Marianne" w:hAnsi="Marianne" w:cs="Arial"/>
              <w:b/>
              <w:iCs/>
            </w:rPr>
            <w:t>40</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E1B66"/>
    <w:rsid w:val="005317A0"/>
    <w:rsid w:val="00584C91"/>
    <w:rsid w:val="005F4742"/>
    <w:rsid w:val="006D7953"/>
    <w:rsid w:val="006D7A61"/>
    <w:rsid w:val="007A0B6A"/>
    <w:rsid w:val="007A5F0A"/>
    <w:rsid w:val="0088430E"/>
    <w:rsid w:val="009E1899"/>
    <w:rsid w:val="00BA7391"/>
    <w:rsid w:val="00CD2D57"/>
    <w:rsid w:val="00D459A5"/>
    <w:rsid w:val="00DA56E1"/>
    <w:rsid w:val="00E17D57"/>
    <w:rsid w:val="00EE2D39"/>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32393925">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8295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28CB2-C54A-45C8-A0E7-D207D4CB8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3502</Words>
  <Characters>19264</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22721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4</cp:revision>
  <cp:lastPrinted>2023-09-26T08:15:00Z</cp:lastPrinted>
  <dcterms:created xsi:type="dcterms:W3CDTF">2025-05-30T08:21:00Z</dcterms:created>
  <dcterms:modified xsi:type="dcterms:W3CDTF">2025-07-17T13:21:00Z</dcterms:modified>
</cp:coreProperties>
</file>